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6783C0" w14:textId="0B555042" w:rsidR="00427B41" w:rsidRDefault="00DA7D4B" w:rsidP="00427B41">
      <w:pPr>
        <w:pStyle w:val="Heading1"/>
      </w:pPr>
      <w:r>
        <w:t>Project Background</w:t>
      </w:r>
    </w:p>
    <w:p w14:paraId="067B497D" w14:textId="42BEFBFA" w:rsidR="006060CF" w:rsidRDefault="00DA7D4B" w:rsidP="00427B41">
      <w:pPr>
        <w:spacing w:before="240" w:after="240"/>
      </w:pPr>
      <w:r w:rsidRPr="00DA7D4B">
        <w:t>Briefly describe the reason for the project, calling out clearly its stated goals.</w:t>
      </w:r>
    </w:p>
    <w:p w14:paraId="7C72CDC9" w14:textId="5FDFB244" w:rsidR="00427B41" w:rsidRDefault="00DA7D4B" w:rsidP="00427B41">
      <w:pPr>
        <w:pStyle w:val="Heading1"/>
      </w:pPr>
      <w:r>
        <w:t>Successes</w:t>
      </w:r>
    </w:p>
    <w:p w14:paraId="07C6A0A4" w14:textId="77777777" w:rsidR="00DA7D4B" w:rsidRDefault="00DA7D4B" w:rsidP="00C3372B">
      <w:pPr>
        <w:rPr>
          <w:b/>
          <w:bCs/>
        </w:rPr>
      </w:pPr>
      <w:r w:rsidRPr="00DA7D4B">
        <w:t xml:space="preserve">List and describe key achievements, explaining what went well and why. Be specific and consider listing them in order of importance. </w:t>
      </w:r>
      <w:bookmarkStart w:id="0" w:name="_GoBack"/>
      <w:bookmarkEnd w:id="0"/>
    </w:p>
    <w:p w14:paraId="2F6BE383" w14:textId="77777777" w:rsidR="00DA7D4B" w:rsidRDefault="00DA7D4B" w:rsidP="00DA7D4B"/>
    <w:p w14:paraId="5903E70A" w14:textId="302C3BDD" w:rsidR="00DA7D4B" w:rsidRDefault="00DA7D4B" w:rsidP="00DA7D4B">
      <w:pPr>
        <w:pStyle w:val="ListParagraph"/>
        <w:numPr>
          <w:ilvl w:val="0"/>
          <w:numId w:val="10"/>
        </w:numPr>
      </w:pPr>
      <w:r>
        <w:t>What worked and why?</w:t>
      </w:r>
    </w:p>
    <w:p w14:paraId="05C34B4B" w14:textId="48579C6A" w:rsidR="00DA7D4B" w:rsidRDefault="00DA7D4B" w:rsidP="00DA7D4B">
      <w:pPr>
        <w:pStyle w:val="ListParagraph"/>
        <w:numPr>
          <w:ilvl w:val="0"/>
          <w:numId w:val="10"/>
        </w:numPr>
      </w:pPr>
      <w:r>
        <w:t>Major milestones and deliverables</w:t>
      </w:r>
    </w:p>
    <w:p w14:paraId="2C0148EE" w14:textId="1902FD83" w:rsidR="00DA7D4B" w:rsidRDefault="00DA7D4B" w:rsidP="00DA7D4B">
      <w:pPr>
        <w:pStyle w:val="ListParagraph"/>
        <w:numPr>
          <w:ilvl w:val="0"/>
          <w:numId w:val="10"/>
        </w:numPr>
      </w:pPr>
      <w:r>
        <w:t>Processes and areas of business improvements</w:t>
      </w:r>
    </w:p>
    <w:p w14:paraId="6418730F" w14:textId="6DB59C1F" w:rsidR="00DA7D4B" w:rsidRPr="00DA7D4B" w:rsidRDefault="00DA7D4B" w:rsidP="00DA7D4B">
      <w:pPr>
        <w:pStyle w:val="ListParagraph"/>
        <w:numPr>
          <w:ilvl w:val="0"/>
          <w:numId w:val="10"/>
        </w:numPr>
      </w:pPr>
      <w:r>
        <w:t>Unexpected outcomes</w:t>
      </w:r>
    </w:p>
    <w:p w14:paraId="08B5EB0C" w14:textId="6F095E1A" w:rsidR="00427B41" w:rsidRDefault="00DA7D4B" w:rsidP="00427B41">
      <w:pPr>
        <w:pStyle w:val="Heading1"/>
      </w:pPr>
      <w:r>
        <w:t>Problem Areas</w:t>
      </w:r>
    </w:p>
    <w:p w14:paraId="43186D8B" w14:textId="55202703" w:rsidR="00DA7D4B" w:rsidRDefault="00DA7D4B" w:rsidP="00427B41">
      <w:pPr>
        <w:spacing w:before="240" w:after="240"/>
      </w:pPr>
      <w:r>
        <w:t>So what did not go well? Be specific and assume that context is required for those not close to the project.</w:t>
      </w:r>
    </w:p>
    <w:p w14:paraId="5C446E5F" w14:textId="77777777" w:rsidR="00452729" w:rsidRDefault="00452729" w:rsidP="00452729">
      <w:pPr>
        <w:pStyle w:val="Heading1"/>
      </w:pPr>
      <w:r>
        <w:t>Learnings</w:t>
      </w:r>
    </w:p>
    <w:p w14:paraId="2DA76171" w14:textId="484B24B4" w:rsidR="00452729" w:rsidRPr="00452729" w:rsidRDefault="00452729" w:rsidP="00452729">
      <w:r w:rsidRPr="00452729">
        <w:t xml:space="preserve">Summarize and describe the key lessons from the project. </w:t>
      </w:r>
    </w:p>
    <w:p w14:paraId="67F3E12D" w14:textId="1462369E" w:rsidR="00015ED5" w:rsidRDefault="00DA7D4B" w:rsidP="00015ED5">
      <w:pPr>
        <w:pStyle w:val="Heading1"/>
      </w:pPr>
      <w:r>
        <w:t>Actions</w:t>
      </w:r>
    </w:p>
    <w:p w14:paraId="33D58F2C" w14:textId="37FFEF77" w:rsidR="006060CF" w:rsidRDefault="00DA7D4B" w:rsidP="00452729">
      <w:r>
        <w:t>What learnings require actions right now</w:t>
      </w:r>
      <w:r w:rsidR="00015ED5">
        <w:t>?</w:t>
      </w:r>
    </w:p>
    <w:p w14:paraId="22E24D4C" w14:textId="74149BDF" w:rsidR="006060CF" w:rsidRDefault="006060CF" w:rsidP="006060CF">
      <w:pPr>
        <w:pStyle w:val="Heading1"/>
      </w:pPr>
      <w:r>
        <w:t>Circulation List</w:t>
      </w:r>
    </w:p>
    <w:p w14:paraId="5EBC2CEE" w14:textId="5C515A3E" w:rsidR="006060CF" w:rsidRDefault="006060CF" w:rsidP="00452729"/>
    <w:p w14:paraId="70927421" w14:textId="29290758" w:rsidR="006060CF" w:rsidRDefault="006060CF" w:rsidP="00452729">
      <w:r>
        <w:t>List those that need to digest this post mortem.</w:t>
      </w:r>
    </w:p>
    <w:p w14:paraId="3D7E1644" w14:textId="77777777" w:rsidR="006060CF" w:rsidRDefault="006060CF" w:rsidP="006060CF"/>
    <w:p w14:paraId="3BB2D9A1" w14:textId="2FE2028D" w:rsidR="006060CF" w:rsidRDefault="006060CF" w:rsidP="006060CF">
      <w:pPr>
        <w:pStyle w:val="ListParagraph"/>
        <w:numPr>
          <w:ilvl w:val="0"/>
          <w:numId w:val="12"/>
        </w:numPr>
      </w:pPr>
      <w:r>
        <w:t>A</w:t>
      </w:r>
    </w:p>
    <w:p w14:paraId="1DBE7D84" w14:textId="727A6549" w:rsidR="006060CF" w:rsidRDefault="006060CF" w:rsidP="006060CF">
      <w:pPr>
        <w:pStyle w:val="ListParagraph"/>
        <w:numPr>
          <w:ilvl w:val="0"/>
          <w:numId w:val="12"/>
        </w:numPr>
      </w:pPr>
      <w:r>
        <w:t>B</w:t>
      </w:r>
    </w:p>
    <w:p w14:paraId="0C88ADA6" w14:textId="5C8C9342" w:rsidR="006060CF" w:rsidRDefault="006060CF" w:rsidP="006060CF">
      <w:pPr>
        <w:pStyle w:val="ListParagraph"/>
        <w:numPr>
          <w:ilvl w:val="0"/>
          <w:numId w:val="12"/>
        </w:numPr>
      </w:pPr>
      <w:r>
        <w:t>C</w:t>
      </w:r>
    </w:p>
    <w:p w14:paraId="0AF915D8" w14:textId="77777777" w:rsidR="00C57359" w:rsidRDefault="006031D6" w:rsidP="00D35FF9">
      <w:pPr>
        <w:pStyle w:val="Heading1"/>
      </w:pPr>
      <w:r>
        <w:t>Feedback</w:t>
      </w:r>
    </w:p>
    <w:p w14:paraId="10C7C202" w14:textId="77777777" w:rsidR="00C57359" w:rsidRDefault="006031D6">
      <w:pPr>
        <w:spacing w:before="240" w:after="240"/>
      </w:pPr>
      <w:r>
        <w:t>The following commentary was accepted and noted. Such commentary may have surfaced through meetings, water cooler conversations, emails, formal reviews, phone conversations.</w:t>
      </w:r>
    </w:p>
    <w:tbl>
      <w:tblPr>
        <w:tblW w:w="14640" w:type="dxa"/>
        <w:tblCellSpacing w:w="15" w:type="dxa"/>
        <w:tblInd w:w="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7"/>
        <w:gridCol w:w="2309"/>
        <w:gridCol w:w="1886"/>
        <w:gridCol w:w="7738"/>
      </w:tblGrid>
      <w:tr w:rsidR="00C57359" w14:paraId="786CDF3C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A8597" w14:textId="77777777" w:rsidR="00C57359" w:rsidRDefault="006031D6">
            <w:r>
              <w:rPr>
                <w:b/>
                <w:bCs/>
              </w:rPr>
              <w:t>WHO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3DAE8" w14:textId="77777777" w:rsidR="00C57359" w:rsidRDefault="006031D6">
            <w:r>
              <w:rPr>
                <w:b/>
                <w:bCs/>
              </w:rPr>
              <w:t>WHEN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1C316" w14:textId="77777777" w:rsidR="00C57359" w:rsidRDefault="006031D6">
            <w:r>
              <w:rPr>
                <w:b/>
                <w:bCs/>
              </w:rPr>
              <w:t>HOW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5DD6F" w14:textId="77777777" w:rsidR="00C57359" w:rsidRDefault="006031D6">
            <w:r>
              <w:rPr>
                <w:b/>
                <w:bCs/>
              </w:rPr>
              <w:t>COMMENT</w:t>
            </w:r>
          </w:p>
        </w:tc>
      </w:tr>
      <w:tr w:rsidR="00C57359" w14:paraId="11DDD0CD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D4DD7" w14:textId="0A6495FB" w:rsidR="00C57359" w:rsidRDefault="002E0E68">
            <w:r>
              <w:t>Someone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FE6E8" w14:textId="07F42CD7" w:rsidR="00C57359" w:rsidRDefault="002E0E68">
            <w:r>
              <w:t>12 May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A15CB" w14:textId="3D68F033" w:rsidR="00C57359" w:rsidRDefault="002E0E68">
            <w:r>
              <w:t>Email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2D97A" w14:textId="7DD3A1ED" w:rsidR="00C57359" w:rsidRDefault="002E0E68">
            <w:r>
              <w:t>Some comment duly noted.</w:t>
            </w:r>
          </w:p>
        </w:tc>
      </w:tr>
      <w:tr w:rsidR="00C57359" w14:paraId="03B411DE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FF3C9" w14:textId="77777777" w:rsidR="00C57359" w:rsidRDefault="006031D6">
            <w:r>
              <w:lastRenderedPageBreak/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8190B" w14:textId="77777777" w:rsidR="00C57359" w:rsidRDefault="00C5735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5AF96" w14:textId="77777777" w:rsidR="00C57359" w:rsidRDefault="00C5735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DD93F" w14:textId="77777777" w:rsidR="00C57359" w:rsidRDefault="00C57359"/>
        </w:tc>
      </w:tr>
      <w:tr w:rsidR="00C57359" w14:paraId="0AEF9283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E2C2B" w14:textId="77777777" w:rsidR="00C57359" w:rsidRDefault="006031D6"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14224" w14:textId="77777777" w:rsidR="00C57359" w:rsidRDefault="00C5735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334B9" w14:textId="77777777" w:rsidR="00C57359" w:rsidRDefault="00C5735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A684A" w14:textId="77777777" w:rsidR="00C57359" w:rsidRDefault="00C57359"/>
        </w:tc>
      </w:tr>
    </w:tbl>
    <w:p w14:paraId="23D464D6" w14:textId="77777777" w:rsidR="00C57359" w:rsidRDefault="00C57359">
      <w:pPr>
        <w:spacing w:before="240" w:after="240"/>
      </w:pPr>
    </w:p>
    <w:p w14:paraId="1F527832" w14:textId="77777777" w:rsidR="00374344" w:rsidRDefault="00374344">
      <w:pPr>
        <w:spacing w:before="240" w:after="240"/>
      </w:pPr>
    </w:p>
    <w:sectPr w:rsidR="0037434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7D2D58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522BE8"/>
    <w:multiLevelType w:val="hybridMultilevel"/>
    <w:tmpl w:val="1C0AFA48"/>
    <w:lvl w:ilvl="0" w:tplc="8FCC045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B24A8"/>
    <w:multiLevelType w:val="hybridMultilevel"/>
    <w:tmpl w:val="18E4642C"/>
    <w:lvl w:ilvl="0" w:tplc="8FCC045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BE7DAA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534625"/>
    <w:multiLevelType w:val="hybridMultilevel"/>
    <w:tmpl w:val="67A6B08A"/>
    <w:lvl w:ilvl="0" w:tplc="8FCC045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0840E6"/>
    <w:multiLevelType w:val="hybridMultilevel"/>
    <w:tmpl w:val="F2ECE2E8"/>
    <w:lvl w:ilvl="0" w:tplc="8FCC045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486790"/>
    <w:multiLevelType w:val="hybridMultilevel"/>
    <w:tmpl w:val="98F69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2C25CA"/>
    <w:multiLevelType w:val="hybridMultilevel"/>
    <w:tmpl w:val="2AAECEFE"/>
    <w:lvl w:ilvl="0" w:tplc="8FCC045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3229D1"/>
    <w:multiLevelType w:val="hybridMultilevel"/>
    <w:tmpl w:val="E6CE231C"/>
    <w:lvl w:ilvl="0" w:tplc="8FCC045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9"/>
  </w:num>
  <w:num w:numId="7">
    <w:abstractNumId w:val="10"/>
  </w:num>
  <w:num w:numId="8">
    <w:abstractNumId w:val="4"/>
  </w:num>
  <w:num w:numId="9">
    <w:abstractNumId w:val="8"/>
  </w:num>
  <w:num w:numId="10">
    <w:abstractNumId w:val="11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ctiveWritingStyle w:appName="MSWord" w:lang="en-US" w:vendorID="64" w:dllVersion="131078" w:nlCheck="1" w:checkStyle="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C57359"/>
    <w:rsid w:val="00015ED5"/>
    <w:rsid w:val="002E0E68"/>
    <w:rsid w:val="00374344"/>
    <w:rsid w:val="00427B41"/>
    <w:rsid w:val="00452729"/>
    <w:rsid w:val="00596A02"/>
    <w:rsid w:val="006031D6"/>
    <w:rsid w:val="006060CF"/>
    <w:rsid w:val="00847D48"/>
    <w:rsid w:val="00872C9C"/>
    <w:rsid w:val="0093722F"/>
    <w:rsid w:val="009575F3"/>
    <w:rsid w:val="00AA39D9"/>
    <w:rsid w:val="00AC71C2"/>
    <w:rsid w:val="00C3372B"/>
    <w:rsid w:val="00C57359"/>
    <w:rsid w:val="00D35FF9"/>
    <w:rsid w:val="00DA7D4B"/>
    <w:rsid w:val="00F53418"/>
    <w:rsid w:val="00F7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8F7E8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0E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141</Words>
  <Characters>807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Harvey Kandola</cp:lastModifiedBy>
  <cp:revision>17</cp:revision>
  <dcterms:created xsi:type="dcterms:W3CDTF">2015-09-15T20:49:00Z</dcterms:created>
  <dcterms:modified xsi:type="dcterms:W3CDTF">2015-09-21T23:31:00Z</dcterms:modified>
</cp:coreProperties>
</file>